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7D54668E" w:rsidR="00F552BC" w:rsidRPr="008819B2" w:rsidRDefault="00721E8C" w:rsidP="00721E8C">
      <w:pPr>
        <w:pStyle w:val="Default"/>
        <w:ind w:left="2098"/>
        <w:jc w:val="both"/>
        <w:rPr>
          <w:rFonts w:ascii="Arial Narrow" w:hAnsi="Arial Narrow" w:cstheme="majorHAnsi"/>
          <w:b/>
          <w:i/>
          <w:color w:val="000000" w:themeColor="text1"/>
          <w:sz w:val="28"/>
        </w:rPr>
      </w:pPr>
      <w:r>
        <w:rPr>
          <w:rFonts w:ascii="Arial Narrow" w:eastAsia="Arial" w:hAnsi="Arial Narrow" w:cstheme="majorHAnsi"/>
          <w:b/>
          <w:i/>
          <w:color w:val="000000" w:themeColor="text1"/>
          <w:sz w:val="28"/>
        </w:rPr>
        <w:t xml:space="preserve">        </w:t>
      </w:r>
      <w:r w:rsidR="00B320AE" w:rsidRPr="008819B2">
        <w:rPr>
          <w:rFonts w:ascii="Arial Narrow" w:eastAsia="Arial" w:hAnsi="Arial Narrow" w:cstheme="majorHAnsi"/>
          <w:b/>
          <w:i/>
          <w:color w:val="000000" w:themeColor="text1"/>
          <w:sz w:val="28"/>
        </w:rPr>
        <w:t>„</w:t>
      </w:r>
      <w:r w:rsidR="008A5922">
        <w:rPr>
          <w:rFonts w:ascii="Arial Narrow" w:eastAsia="Arial" w:hAnsi="Arial Narrow" w:cstheme="majorHAnsi"/>
          <w:b/>
          <w:i/>
          <w:color w:val="000000" w:themeColor="text1"/>
          <w:sz w:val="28"/>
        </w:rPr>
        <w:t xml:space="preserve">VO - </w:t>
      </w:r>
      <w:r>
        <w:rPr>
          <w:rFonts w:ascii="Arial Narrow" w:hAnsi="Arial Narrow"/>
          <w:b/>
          <w:i/>
          <w:color w:val="000000" w:themeColor="text1"/>
          <w:sz w:val="28"/>
          <w:shd w:val="clear" w:color="auto" w:fill="FFFFFF"/>
        </w:rPr>
        <w:t>Výpočtová technika SIRENE II.</w:t>
      </w:r>
      <w:r w:rsidR="00B320AE" w:rsidRPr="008819B2">
        <w:rPr>
          <w:rFonts w:ascii="Arial Narrow" w:eastAsia="Arial" w:hAnsi="Arial Narrow" w:cstheme="majorHAnsi"/>
          <w:b/>
          <w:i/>
          <w:color w:val="000000" w:themeColor="text1"/>
          <w:sz w:val="28"/>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58455751"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170A75">
        <w:rPr>
          <w:rFonts w:ascii="Arial Narrow" w:hAnsi="Arial Narrow"/>
        </w:rPr>
        <w:t>13</w:t>
      </w:r>
      <w:bookmarkStart w:id="0" w:name="_GoBack"/>
      <w:bookmarkEnd w:id="0"/>
      <w:r w:rsidR="0070114F">
        <w:rPr>
          <w:rFonts w:ascii="Arial Narrow" w:hAnsi="Arial Narrow"/>
        </w:rPr>
        <w:t>.10</w:t>
      </w:r>
      <w:r w:rsidR="007672A6" w:rsidRPr="008A38F0">
        <w:rPr>
          <w:rFonts w:ascii="Arial Narrow" w:hAnsi="Arial Narrow"/>
        </w:rPr>
        <w:t>.2022</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proofErr w:type="spellStart"/>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proofErr w:type="spellEnd"/>
      <w:r w:rsidR="00481BAF" w:rsidRPr="008A38F0">
        <w:rPr>
          <w:rFonts w:ascii="Arial Narrow" w:hAnsi="Arial Narrow"/>
          <w:lang w:val="en-US"/>
        </w:rPr>
        <w:t>@</w:t>
      </w:r>
      <w:r w:rsidR="00481BAF" w:rsidRPr="008A38F0">
        <w:rPr>
          <w:rFonts w:ascii="Arial Narrow" w:hAnsi="Arial Narrow"/>
        </w:rPr>
        <w:t>minv.sk</w:t>
      </w:r>
    </w:p>
    <w:p w14:paraId="02B8A336" w14:textId="219B28F1" w:rsidR="00814958" w:rsidRDefault="00814958" w:rsidP="008A38F0">
      <w:pPr>
        <w:spacing w:line="276" w:lineRule="auto"/>
        <w:jc w:val="both"/>
        <w:rPr>
          <w:rStyle w:val="Hypertextovprepojenie"/>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14:paraId="587E5E6C" w14:textId="40C912E2" w:rsidR="00046255" w:rsidRDefault="00046255" w:rsidP="008A38F0">
      <w:pPr>
        <w:spacing w:line="276" w:lineRule="auto"/>
        <w:jc w:val="both"/>
        <w:rPr>
          <w:rFonts w:ascii="Arial Narrow" w:hAnsi="Arial Narrow"/>
          <w:sz w:val="22"/>
        </w:rPr>
      </w:pPr>
      <w:r w:rsidRPr="00CE3778">
        <w:rPr>
          <w:rFonts w:ascii="Arial Narrow" w:hAnsi="Arial Narrow"/>
          <w:sz w:val="22"/>
        </w:rPr>
        <w:t>Komunikačné rozhranie:</w:t>
      </w:r>
      <w:r>
        <w:rPr>
          <w:rFonts w:ascii="Arial Narrow" w:hAnsi="Arial Narrow"/>
          <w:sz w:val="22"/>
        </w:rPr>
        <w:t xml:space="preserve">    </w:t>
      </w:r>
      <w:r w:rsidR="008A5922" w:rsidRPr="008A5922">
        <w:rPr>
          <w:rFonts w:ascii="Arial Narrow" w:hAnsi="Arial Narrow"/>
          <w:sz w:val="22"/>
          <w:u w:val="single"/>
        </w:rPr>
        <w:t>https://josephine.proebiz.com/sk/tender/32039/summary</w:t>
      </w:r>
    </w:p>
    <w:p w14:paraId="3E5ECE82" w14:textId="40B79FC8" w:rsidR="00E31A8C" w:rsidRPr="008A38F0" w:rsidRDefault="00E31A8C" w:rsidP="008A38F0">
      <w:pPr>
        <w:spacing w:line="276" w:lineRule="auto"/>
        <w:jc w:val="both"/>
        <w:rPr>
          <w:rFonts w:ascii="Arial Narrow" w:hAnsi="Arial Narrow"/>
        </w:rPr>
      </w:pPr>
      <w:r>
        <w:rPr>
          <w:rFonts w:ascii="Arial Narrow" w:hAnsi="Arial Narrow"/>
          <w:sz w:val="22"/>
        </w:rPr>
        <w:t xml:space="preserve">ID zákazky (JOSEPHINE):  </w:t>
      </w:r>
      <w:r w:rsidR="008A5922">
        <w:rPr>
          <w:rFonts w:ascii="Arial Narrow" w:hAnsi="Arial Narrow"/>
          <w:color w:val="333333"/>
          <w:shd w:val="clear" w:color="auto" w:fill="FFFFFF"/>
        </w:rPr>
        <w:t>32039</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32508D44" w14:textId="17CE934B" w:rsidR="00721E8C" w:rsidRPr="00721E8C" w:rsidRDefault="00721E8C" w:rsidP="00721E8C">
      <w:pPr>
        <w:rPr>
          <w:rFonts w:ascii="Arial Narrow" w:hAnsi="Arial Narrow"/>
        </w:rPr>
      </w:pPr>
      <w:r w:rsidRPr="00721E8C">
        <w:rPr>
          <w:rFonts w:ascii="Arial Narrow" w:hAnsi="Arial Narrow"/>
        </w:rPr>
        <w:t>Predmetom zákazky je kúpa a dodanie bežne dostupnej výpočtovej techniky - na obmenu a modernizáciu hardvérového a technického vybavenia národnej ústredne SIRENE  a s tým súv</w:t>
      </w:r>
      <w:r w:rsidR="00E15FD6">
        <w:rPr>
          <w:rFonts w:ascii="Arial Narrow" w:hAnsi="Arial Narrow"/>
        </w:rPr>
        <w:t xml:space="preserve">isiace služby. </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7EACF4F3"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8A5922">
        <w:rPr>
          <w:rFonts w:ascii="Arial Narrow" w:hAnsi="Arial Narrow"/>
          <w:b/>
          <w:bCs/>
          <w:color w:val="000000"/>
        </w:rPr>
        <w:t>89 064,86</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6845B7BD"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721E8C">
        <w:rPr>
          <w:rFonts w:ascii="Arial Narrow" w:hAnsi="Arial Narrow"/>
          <w:b/>
        </w:rPr>
        <w:t>6</w:t>
      </w:r>
      <w:r w:rsidR="0069131A" w:rsidRPr="008819B2">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EC5D0F" w:rsidRPr="008A38F0">
        <w:rPr>
          <w:rFonts w:ascii="Arial Narrow" w:hAnsi="Arial Narrow"/>
        </w:rPr>
        <w:t xml:space="preserve"> od podpisu 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570143AB" w14:textId="17ED04AF" w:rsidR="00721E8C" w:rsidRPr="00721E8C" w:rsidRDefault="00721E8C"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721E8C">
        <w:rPr>
          <w:rFonts w:ascii="Arial Narrow" w:hAnsi="Arial Narrow"/>
          <w:color w:val="333333"/>
          <w:sz w:val="24"/>
          <w:szCs w:val="24"/>
          <w:shd w:val="clear" w:color="auto" w:fill="FFFFFF"/>
          <w:lang w:eastAsia="cs-CZ"/>
        </w:rPr>
        <w:t xml:space="preserve">Predmet zákazky je </w:t>
      </w:r>
      <w:r w:rsidRPr="00016199">
        <w:rPr>
          <w:rFonts w:ascii="Arial Narrow" w:hAnsi="Arial Narrow"/>
          <w:b/>
          <w:color w:val="333333"/>
          <w:sz w:val="24"/>
          <w:szCs w:val="24"/>
          <w:shd w:val="clear" w:color="auto" w:fill="FFFFFF"/>
          <w:lang w:eastAsia="cs-CZ"/>
        </w:rPr>
        <w:t>spolufinancovaný z fondu pre vnútornú bezpečnosť</w:t>
      </w:r>
      <w:r w:rsidRPr="00721E8C">
        <w:rPr>
          <w:rFonts w:ascii="Arial Narrow" w:hAnsi="Arial Narrow"/>
          <w:color w:val="333333"/>
          <w:sz w:val="24"/>
          <w:szCs w:val="24"/>
          <w:shd w:val="clear" w:color="auto" w:fill="FFFFFF"/>
          <w:lang w:eastAsia="cs-CZ"/>
        </w:rPr>
        <w:t xml:space="preserve"> v rámci projektu „Modernizácia a obmena hardvérového a technického vybavenia národnej ústredne SIRENE, INTERPOL a spoločných kontaktných pracovísk / centier policajnej a colnej spolupráce “, kód projektu SK 2017 ISF SC5/NC2/A2/P2.</w:t>
      </w:r>
    </w:p>
    <w:p w14:paraId="1712F18E" w14:textId="2A4406B6"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DBD90F5"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r w:rsidR="00E15FD6">
        <w:rPr>
          <w:rFonts w:ascii="Arial Narrow" w:hAnsi="Arial Narrow"/>
        </w:rPr>
        <w:t xml:space="preserve"> </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18946FB"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A5922">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5B4D0693" w14:textId="77777777" w:rsidR="00C0458E" w:rsidRPr="00C32976" w:rsidRDefault="00C0458E" w:rsidP="00C32976">
      <w:pPr>
        <w:pStyle w:val="Bezriadkovania"/>
        <w:spacing w:line="276" w:lineRule="auto"/>
        <w:jc w:val="both"/>
        <w:rPr>
          <w:rFonts w:ascii="Arial Narrow" w:eastAsia="TimesNewRomanPSMT" w:hAnsi="Arial Narrow"/>
          <w:color w:val="000000"/>
        </w:rPr>
      </w:pPr>
      <w:r w:rsidRPr="00C32976">
        <w:rPr>
          <w:rFonts w:ascii="Arial Narrow" w:eastAsia="TimesNewRomanPSMT" w:hAnsi="Arial Narrow"/>
          <w:color w:val="000000"/>
        </w:rPr>
        <w:t>Ponuky musia byť doručené do konca lehoty na predkladanie ponúk, ktorý je uvedený v elektronickom prostriedku JOSEPHINE v časti zodpovedajúcej tejto zákazke..</w:t>
      </w:r>
    </w:p>
    <w:p w14:paraId="0E4B9442" w14:textId="77777777" w:rsidR="009C6825" w:rsidRPr="00C32976" w:rsidRDefault="009C6825" w:rsidP="008A38F0">
      <w:pPr>
        <w:pStyle w:val="Bezriadkovania"/>
        <w:spacing w:line="276" w:lineRule="auto"/>
        <w:jc w:val="both"/>
        <w:rPr>
          <w:rFonts w:ascii="Arial Narrow" w:eastAsia="TimesNewRomanPSMT" w:hAnsi="Arial Narrow"/>
          <w:color w:val="000000"/>
        </w:rPr>
      </w:pPr>
      <w:r w:rsidRPr="00C32976">
        <w:rPr>
          <w:rFonts w:ascii="Arial Narrow" w:eastAsia="TimesNewRomanPSMT" w:hAnsi="Arial Narrow"/>
          <w:color w:val="000000"/>
        </w:rPr>
        <w:t xml:space="preserve">Ponuka </w:t>
      </w:r>
      <w:r w:rsidR="0085641C" w:rsidRPr="00C32976">
        <w:rPr>
          <w:rFonts w:ascii="Arial Narrow" w:eastAsia="TimesNewRomanPSMT" w:hAnsi="Arial Narrow"/>
          <w:color w:val="000000"/>
        </w:rPr>
        <w:t>z</w:t>
      </w:r>
      <w:r w:rsidR="0085641C" w:rsidRPr="008A38F0">
        <w:rPr>
          <w:rFonts w:ascii="Arial Narrow" w:eastAsia="TimesNewRomanPSMT" w:hAnsi="Arial Narrow"/>
          <w:color w:val="000000"/>
        </w:rPr>
        <w:t>aradeného záujemcu</w:t>
      </w:r>
      <w:r w:rsidRPr="00C32976">
        <w:rPr>
          <w:rFonts w:ascii="Arial Narrow" w:eastAsia="TimesNewRomanPSMT" w:hAnsi="Arial Narrow"/>
          <w:color w:val="000000"/>
        </w:rPr>
        <w:t xml:space="preserve"> predložená po uplynutí lehoty na predkladanie ponúk sa elektronicky neotvorí.</w:t>
      </w:r>
    </w:p>
    <w:p w14:paraId="0483529D" w14:textId="77777777" w:rsidR="009C6825" w:rsidRPr="008A38F0" w:rsidRDefault="009C6825"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lastRenderedPageBreak/>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688F5801" w14:textId="642142C8" w:rsidR="009C6825" w:rsidRPr="008A38F0" w:rsidRDefault="009C6825" w:rsidP="008A38F0">
      <w:pPr>
        <w:jc w:val="both"/>
        <w:rPr>
          <w:rFonts w:ascii="Arial Narrow" w:hAnsi="Arial Narrow"/>
        </w:rPr>
      </w:pPr>
      <w:r w:rsidRPr="008A38F0">
        <w:rPr>
          <w:rFonts w:ascii="Arial Narrow" w:hAnsi="Arial Narrow"/>
        </w:rPr>
        <w:t xml:space="preserve"> </w:t>
      </w:r>
    </w:p>
    <w:p w14:paraId="2F81CA10" w14:textId="77777777" w:rsidR="008A5922" w:rsidRPr="008A38F0" w:rsidRDefault="008A5922" w:rsidP="008A5922">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21319C42" w14:textId="77777777" w:rsidR="008A5922" w:rsidRDefault="008A5922" w:rsidP="008A5922">
      <w:pPr>
        <w:jc w:val="both"/>
        <w:rPr>
          <w:rFonts w:ascii="Arial Narrow" w:hAnsi="Arial Narrow"/>
        </w:rPr>
      </w:pPr>
      <w:r w:rsidRPr="008A38F0">
        <w:rPr>
          <w:rFonts w:ascii="Arial Narrow" w:hAnsi="Arial Narrow"/>
        </w:rPr>
        <w:t>Google Chrome</w:t>
      </w:r>
    </w:p>
    <w:p w14:paraId="07445EA8" w14:textId="7ED2814D" w:rsidR="008A5922" w:rsidRPr="008A38F0" w:rsidRDefault="008A5922" w:rsidP="008A5922">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w:t>
      </w:r>
    </w:p>
    <w:p w14:paraId="794F8020" w14:textId="52772D5E"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w:t>
      </w:r>
      <w:r w:rsidRPr="008A38F0">
        <w:rPr>
          <w:rFonts w:ascii="Arial Narrow" w:eastAsia="TimesNewRomanPSMT" w:hAnsi="Arial Narrow"/>
          <w:color w:val="000000"/>
        </w:rPr>
        <w:lastRenderedPageBreak/>
        <w:t xml:space="preserve">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538E2350" w14:textId="77777777" w:rsidR="00C0458E" w:rsidRPr="00C32976" w:rsidRDefault="00C0458E" w:rsidP="00C32976">
      <w:pPr>
        <w:autoSpaceDE w:val="0"/>
        <w:autoSpaceDN w:val="0"/>
        <w:adjustRightInd w:val="0"/>
        <w:jc w:val="both"/>
        <w:rPr>
          <w:rFonts w:ascii="Arial Narrow" w:hAnsi="Arial Narrow"/>
        </w:rPr>
      </w:pPr>
      <w:r w:rsidRPr="00C32976">
        <w:rPr>
          <w:rFonts w:ascii="Arial Narrow" w:hAnsi="Arial Narrow"/>
        </w:rPr>
        <w:t>Otváranie ponúk sa uskutoční elektronicky. v mieste sídla verejného obstarávateľa.  Čas otvárania ponúk je uvedený v elektronickom prostriedku JOSEPHINE v časti zodpovedajúcej tejto zákazke. V zmysle § 61 ods. 4 ZVO je otváranie ponúk neverejné, údaje z otvárania ponúk verejný obstarávateľ a obstarávateľ nezverejňuje a neposiela uchádzačom ani zápisnicu z otvárania ponúk.</w:t>
      </w:r>
    </w:p>
    <w:p w14:paraId="72709D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E15FD6">
      <w:pPr>
        <w:spacing w:line="276" w:lineRule="auto"/>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E15FD6">
      <w:pPr>
        <w:spacing w:line="276" w:lineRule="auto"/>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39025C06" w:rsidR="00284128" w:rsidRPr="00284128" w:rsidRDefault="00284128" w:rsidP="00E15FD6">
      <w:pPr>
        <w:pStyle w:val="Odsekzoznamu"/>
        <w:spacing w:line="276" w:lineRule="auto"/>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lastRenderedPageBreak/>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40002248"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w:t>
      </w:r>
      <w:r w:rsidR="008A5922">
        <w:rPr>
          <w:rFonts w:ascii="Arial Narrow" w:hAnsi="Arial Narrow"/>
        </w:rPr>
        <w:t xml:space="preserve"> za celý predmet zákazky v EUR 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6DA0067B"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480AA13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D6977C" w14:textId="27C6FDB7" w:rsidR="000B7E77" w:rsidRDefault="000B7E77" w:rsidP="008A38F0">
      <w:pPr>
        <w:autoSpaceDE w:val="0"/>
        <w:autoSpaceDN w:val="0"/>
        <w:adjustRightInd w:val="0"/>
        <w:spacing w:line="276" w:lineRule="auto"/>
        <w:jc w:val="both"/>
        <w:rPr>
          <w:rFonts w:ascii="Arial Narrow" w:eastAsia="TimesNewRomanPSMT" w:hAnsi="Arial Narrow"/>
          <w:color w:val="000000"/>
        </w:rPr>
      </w:pPr>
    </w:p>
    <w:p w14:paraId="18002BCD" w14:textId="4362A190" w:rsidR="000B7E77" w:rsidRDefault="000B7E77" w:rsidP="008A38F0">
      <w:pPr>
        <w:autoSpaceDE w:val="0"/>
        <w:autoSpaceDN w:val="0"/>
        <w:adjustRightInd w:val="0"/>
        <w:spacing w:line="276" w:lineRule="auto"/>
        <w:jc w:val="both"/>
        <w:rPr>
          <w:rFonts w:ascii="Arial Narrow" w:eastAsia="TimesNewRomanPSMT" w:hAnsi="Arial Narrow"/>
          <w:color w:val="000000"/>
        </w:rPr>
      </w:pPr>
    </w:p>
    <w:p w14:paraId="39DCF14C" w14:textId="77777777" w:rsidR="000B7E77" w:rsidRPr="008A38F0" w:rsidRDefault="000B7E77"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lastRenderedPageBreak/>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64C67E23"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65ABF">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E82F" w14:textId="77777777" w:rsidR="00EA695A" w:rsidRDefault="00EA695A">
      <w:r>
        <w:separator/>
      </w:r>
    </w:p>
  </w:endnote>
  <w:endnote w:type="continuationSeparator" w:id="0">
    <w:p w14:paraId="5F9352FD" w14:textId="77777777" w:rsidR="00EA695A" w:rsidRDefault="00EA6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3DA4BF17" w:rsidR="00312F97" w:rsidRPr="00312F97" w:rsidRDefault="008A5922" w:rsidP="00312F97">
    <w:pPr>
      <w:pStyle w:val="Pta"/>
      <w:rPr>
        <w:sz w:val="22"/>
        <w:szCs w:val="22"/>
      </w:rPr>
    </w:pPr>
    <w:r>
      <w:rPr>
        <w:rFonts w:ascii="Arial Narrow" w:hAnsi="Arial Narrow"/>
        <w:color w:val="000000" w:themeColor="text1"/>
        <w:shd w:val="clear" w:color="auto" w:fill="FFFFFF"/>
        <w:lang w:val="sk-SK"/>
      </w:rPr>
      <w:t xml:space="preserve">VO - </w:t>
    </w:r>
    <w:r w:rsidR="00E15FD6" w:rsidRPr="00E15FD6">
      <w:rPr>
        <w:rFonts w:ascii="Arial Narrow" w:hAnsi="Arial Narrow"/>
        <w:color w:val="000000" w:themeColor="text1"/>
        <w:shd w:val="clear" w:color="auto" w:fill="FFFFFF"/>
      </w:rPr>
      <w:t>Výpočtová technika SIRENE II.</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170A75" w:rsidRPr="00170A75">
      <w:rPr>
        <w:noProof/>
        <w:sz w:val="22"/>
        <w:szCs w:val="22"/>
        <w:lang w:val="sk-SK"/>
      </w:rPr>
      <w:t>8</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A10E4" w14:textId="77777777" w:rsidR="00EA695A" w:rsidRDefault="00EA695A">
      <w:r>
        <w:separator/>
      </w:r>
    </w:p>
  </w:footnote>
  <w:footnote w:type="continuationSeparator" w:id="0">
    <w:p w14:paraId="52B9F67F" w14:textId="77777777" w:rsidR="00EA695A" w:rsidRDefault="00EA6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199"/>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B7E77"/>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A75"/>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67A5"/>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96F"/>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1E34"/>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2D14"/>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114F"/>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1E8C"/>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4F52"/>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922"/>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3FB"/>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0DD2"/>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895"/>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4DE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33EA"/>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2BF"/>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99C"/>
    <w:rsid w:val="00BF3E8C"/>
    <w:rsid w:val="00BF554A"/>
    <w:rsid w:val="00BF6CEF"/>
    <w:rsid w:val="00BF79F9"/>
    <w:rsid w:val="00BF7CEE"/>
    <w:rsid w:val="00C0240F"/>
    <w:rsid w:val="00C0292E"/>
    <w:rsid w:val="00C02E35"/>
    <w:rsid w:val="00C03181"/>
    <w:rsid w:val="00C03995"/>
    <w:rsid w:val="00C039B7"/>
    <w:rsid w:val="00C03ACB"/>
    <w:rsid w:val="00C0458E"/>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4EC9"/>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2976"/>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5ABF"/>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420D"/>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3"/>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8A"/>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5DB2"/>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5FD6"/>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1A8C"/>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67A3"/>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95A"/>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94C"/>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DE395-BF53-476C-867B-4FBD88E4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30</TotalTime>
  <Pages>1</Pages>
  <Words>2993</Words>
  <Characters>17062</Characters>
  <Application>Microsoft Office Word</Application>
  <DocSecurity>0</DocSecurity>
  <Lines>142</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20015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11</cp:revision>
  <cp:lastPrinted>2021-01-20T13:59:00Z</cp:lastPrinted>
  <dcterms:created xsi:type="dcterms:W3CDTF">2022-05-25T08:14:00Z</dcterms:created>
  <dcterms:modified xsi:type="dcterms:W3CDTF">2022-10-13T09:16:00Z</dcterms:modified>
</cp:coreProperties>
</file>